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59946" w14:textId="0C39F7AC" w:rsidR="00555625" w:rsidRPr="00555625" w:rsidRDefault="00792F74" w:rsidP="00555625">
      <w:pPr>
        <w:jc w:val="right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  <w:bCs/>
        </w:rPr>
        <w:t xml:space="preserve">ZAŁĄCZNIK nr </w:t>
      </w:r>
      <w:r w:rsidR="00D810A6">
        <w:rPr>
          <w:rFonts w:ascii="Calibri" w:hAnsi="Calibri" w:cs="Calibri"/>
          <w:b/>
          <w:bCs/>
        </w:rPr>
        <w:t>4</w:t>
      </w:r>
      <w:r w:rsidR="001824F2" w:rsidRPr="004E7A7F">
        <w:rPr>
          <w:rFonts w:ascii="Calibri" w:hAnsi="Calibri" w:cs="Calibri"/>
          <w:b/>
          <w:bCs/>
        </w:rPr>
        <w:t xml:space="preserve"> </w:t>
      </w:r>
      <w:r w:rsidR="00AB75A3" w:rsidRPr="004E7A7F">
        <w:rPr>
          <w:rFonts w:ascii="Calibri" w:hAnsi="Calibri" w:cs="Calibri"/>
          <w:b/>
          <w:bCs/>
        </w:rPr>
        <w:t>do Zapytania ofertowego nr</w:t>
      </w:r>
      <w:r w:rsidR="000D2967" w:rsidRPr="004E7A7F">
        <w:rPr>
          <w:rFonts w:ascii="Calibri" w:hAnsi="Calibri" w:cs="Calibri"/>
          <w:b/>
          <w:bCs/>
        </w:rPr>
        <w:t xml:space="preserve"> </w:t>
      </w:r>
      <w:bookmarkStart w:id="0" w:name="_Hlk159931602"/>
      <w:r w:rsidR="00D544F6">
        <w:rPr>
          <w:rFonts w:ascii="Calibri" w:hAnsi="Calibri" w:cs="Calibri"/>
          <w:b/>
          <w:bCs/>
          <w:lang w:val="de-DE"/>
        </w:rPr>
        <w:t>16</w:t>
      </w:r>
      <w:r w:rsidR="00180B78" w:rsidRPr="00180B78">
        <w:rPr>
          <w:rFonts w:ascii="Calibri" w:hAnsi="Calibri" w:cs="Calibri"/>
          <w:b/>
          <w:bCs/>
        </w:rPr>
        <w:t>/24016</w:t>
      </w:r>
      <w:r w:rsidR="009055AB" w:rsidRPr="009055AB">
        <w:rPr>
          <w:rFonts w:ascii="Calibri" w:hAnsi="Calibri" w:cs="Calibri"/>
          <w:b/>
          <w:bCs/>
        </w:rPr>
        <w:t>/KDK/202</w:t>
      </w:r>
      <w:bookmarkEnd w:id="0"/>
      <w:r w:rsidR="009055AB" w:rsidRPr="009055AB">
        <w:rPr>
          <w:rFonts w:ascii="Calibri" w:hAnsi="Calibri" w:cs="Calibri"/>
          <w:b/>
          <w:bCs/>
        </w:rPr>
        <w:t>5</w:t>
      </w:r>
    </w:p>
    <w:p w14:paraId="38B54E87" w14:textId="1545C83B" w:rsidR="00ED2ED9" w:rsidRPr="004E7A7F" w:rsidRDefault="00ED2ED9" w:rsidP="004E7A7F">
      <w:pPr>
        <w:jc w:val="right"/>
        <w:rPr>
          <w:rFonts w:ascii="Calibri" w:hAnsi="Calibri" w:cs="Arial"/>
          <w:b/>
          <w:bCs/>
        </w:rPr>
      </w:pPr>
    </w:p>
    <w:p w14:paraId="71EA53F8" w14:textId="77777777" w:rsidR="00792F74" w:rsidRPr="004E7A7F" w:rsidRDefault="00792F74" w:rsidP="004E7A7F">
      <w:pPr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792F74" w:rsidRPr="004E7A7F" w14:paraId="4ABE8E91" w14:textId="7777777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5A44A2E" w14:textId="77777777" w:rsidR="00AB75A3" w:rsidRPr="004E7A7F" w:rsidRDefault="00792F74" w:rsidP="004E7A7F">
            <w:pPr>
              <w:pStyle w:val="Akapitzlist"/>
              <w:spacing w:before="60" w:after="60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4E7A7F">
              <w:rPr>
                <w:rFonts w:ascii="Calibri" w:hAnsi="Calibri" w:cs="Calibri"/>
                <w:b/>
                <w:bCs/>
              </w:rPr>
              <w:t>OŚWIADCZENI</w:t>
            </w:r>
            <w:r w:rsidR="006157CF" w:rsidRPr="004E7A7F">
              <w:rPr>
                <w:rFonts w:ascii="Calibri" w:hAnsi="Calibri" w:cs="Calibri"/>
                <w:b/>
                <w:bCs/>
              </w:rPr>
              <w:t>E</w:t>
            </w:r>
            <w:r w:rsidR="00844519" w:rsidRPr="004E7A7F">
              <w:rPr>
                <w:rFonts w:ascii="Calibri" w:hAnsi="Calibri" w:cs="Calibri"/>
                <w:b/>
                <w:bCs/>
              </w:rPr>
              <w:t xml:space="preserve"> O</w:t>
            </w:r>
            <w:r w:rsidR="00553A3F" w:rsidRPr="004E7A7F">
              <w:rPr>
                <w:rFonts w:ascii="Calibri" w:hAnsi="Calibri" w:cs="Calibri"/>
                <w:b/>
                <w:bCs/>
              </w:rPr>
              <w:t xml:space="preserve"> </w:t>
            </w:r>
            <w:r w:rsidR="004870C4" w:rsidRPr="004E7A7F">
              <w:rPr>
                <w:rFonts w:ascii="Calibri" w:hAnsi="Calibri" w:cs="Calibri"/>
                <w:b/>
                <w:bCs/>
              </w:rPr>
              <w:t>BRAKU POWIĄZAŃ</w:t>
            </w:r>
          </w:p>
        </w:tc>
      </w:tr>
    </w:tbl>
    <w:p w14:paraId="6A386ED2" w14:textId="77777777" w:rsidR="00BB1F8B" w:rsidRPr="004E7A7F" w:rsidRDefault="00BB1F8B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0C453BFD" w14:textId="77777777" w:rsidR="004E7A7F" w:rsidRDefault="004E7A7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120055B1" w14:textId="4A8FDE05" w:rsidR="007F39DB" w:rsidRDefault="00B66B69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>Nazwa</w:t>
      </w:r>
      <w:r w:rsidR="003D5E38" w:rsidRPr="004E7A7F">
        <w:rPr>
          <w:rFonts w:ascii="Calibri" w:hAnsi="Calibri" w:cs="Calibri"/>
          <w:i/>
          <w:iCs/>
        </w:rPr>
        <w:t xml:space="preserve">/Imię i nazwisko </w:t>
      </w:r>
      <w:r w:rsidR="00B813DB" w:rsidRPr="004E7A7F">
        <w:rPr>
          <w:rFonts w:ascii="Calibri" w:hAnsi="Calibri" w:cs="Calibri"/>
          <w:i/>
          <w:iCs/>
        </w:rPr>
        <w:t>Wykonawcy</w:t>
      </w:r>
      <w:r w:rsidR="006157CF" w:rsidRPr="004E7A7F">
        <w:rPr>
          <w:rFonts w:ascii="Calibri" w:hAnsi="Calibri" w:cs="Calibri"/>
          <w:i/>
          <w:iCs/>
        </w:rPr>
        <w:t>:</w:t>
      </w:r>
    </w:p>
    <w:p w14:paraId="2DF632F5" w14:textId="77777777" w:rsidR="007B3B95" w:rsidRDefault="007B3B95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</w:p>
    <w:p w14:paraId="3CB020F2" w14:textId="014E38C9" w:rsidR="006157CF" w:rsidRPr="004E7A7F" w:rsidRDefault="006157CF" w:rsidP="004E7A7F">
      <w:pPr>
        <w:pStyle w:val="Akapitzlist"/>
        <w:ind w:left="0" w:firstLine="15"/>
        <w:jc w:val="center"/>
        <w:rPr>
          <w:rFonts w:ascii="Calibri" w:hAnsi="Calibri" w:cs="Calibri"/>
          <w:i/>
          <w:iCs/>
        </w:rPr>
      </w:pPr>
      <w:r w:rsidRPr="004E7A7F">
        <w:rPr>
          <w:rFonts w:ascii="Calibri" w:hAnsi="Calibri" w:cs="Calibri"/>
          <w:i/>
          <w:iCs/>
        </w:rPr>
        <w:t xml:space="preserve"> _______</w:t>
      </w:r>
      <w:r w:rsidR="002A1BF7">
        <w:rPr>
          <w:rFonts w:ascii="Calibri" w:hAnsi="Calibri" w:cs="Calibri"/>
          <w:i/>
          <w:iCs/>
        </w:rPr>
        <w:t>____</w:t>
      </w:r>
      <w:r w:rsidRPr="004E7A7F">
        <w:rPr>
          <w:rFonts w:ascii="Calibri" w:hAnsi="Calibri" w:cs="Calibri"/>
          <w:i/>
          <w:iCs/>
        </w:rPr>
        <w:t>______</w:t>
      </w:r>
      <w:r w:rsidR="00240D86" w:rsidRPr="004E7A7F">
        <w:rPr>
          <w:rFonts w:ascii="Calibri" w:hAnsi="Calibri" w:cs="Calibri"/>
          <w:i/>
          <w:iCs/>
        </w:rPr>
        <w:t>______________</w:t>
      </w:r>
      <w:r w:rsidRPr="004E7A7F">
        <w:rPr>
          <w:rFonts w:ascii="Calibri" w:hAnsi="Calibri" w:cs="Calibri"/>
          <w:i/>
          <w:iCs/>
        </w:rPr>
        <w:t>________________</w:t>
      </w:r>
    </w:p>
    <w:p w14:paraId="7345BF6C" w14:textId="77777777" w:rsidR="004870C4" w:rsidRPr="004E7A7F" w:rsidRDefault="004870C4" w:rsidP="004E7A7F">
      <w:pPr>
        <w:pStyle w:val="Akapitzlist"/>
        <w:ind w:left="0" w:firstLine="15"/>
        <w:jc w:val="center"/>
        <w:rPr>
          <w:rFonts w:ascii="Calibri" w:hAnsi="Calibri" w:cs="Calibri"/>
          <w:lang w:val="de-DE"/>
        </w:rPr>
      </w:pPr>
    </w:p>
    <w:p w14:paraId="786E60A0" w14:textId="77777777" w:rsidR="00D01437" w:rsidRDefault="00D01437" w:rsidP="006129C2">
      <w:pPr>
        <w:spacing w:line="360" w:lineRule="auto"/>
        <w:ind w:firstLine="709"/>
        <w:rPr>
          <w:rFonts w:ascii="Calibri" w:hAnsi="Calibri" w:cs="Calibri"/>
          <w:b/>
        </w:rPr>
      </w:pPr>
    </w:p>
    <w:p w14:paraId="55CD8A32" w14:textId="1D9C5D0D" w:rsidR="00B66B69" w:rsidRPr="00555625" w:rsidRDefault="00CA5580" w:rsidP="006129C2">
      <w:pPr>
        <w:spacing w:line="360" w:lineRule="auto"/>
        <w:ind w:firstLine="709"/>
        <w:rPr>
          <w:rFonts w:ascii="Calibri" w:hAnsi="Calibri" w:cs="Calibri"/>
          <w:b/>
          <w:bCs/>
        </w:rPr>
      </w:pPr>
      <w:r w:rsidRPr="004E7A7F">
        <w:rPr>
          <w:rFonts w:ascii="Calibri" w:hAnsi="Calibri" w:cs="Calibri"/>
          <w:b/>
        </w:rPr>
        <w:t>Działając w imieniu i na rzecz Wykonawcy, w</w:t>
      </w:r>
      <w:r w:rsidR="00B66B69" w:rsidRPr="004E7A7F">
        <w:rPr>
          <w:rFonts w:ascii="Calibri" w:hAnsi="Calibri" w:cs="Calibri"/>
          <w:b/>
        </w:rPr>
        <w:t xml:space="preserve"> związku z ubieganiem się</w:t>
      </w:r>
      <w:r w:rsidR="004870C4" w:rsidRPr="004E7A7F">
        <w:rPr>
          <w:rFonts w:ascii="Calibri" w:hAnsi="Calibri" w:cs="Calibri"/>
          <w:b/>
        </w:rPr>
        <w:t xml:space="preserve"> </w:t>
      </w:r>
      <w:r w:rsidR="00B66B69" w:rsidRPr="004E7A7F">
        <w:rPr>
          <w:rFonts w:ascii="Calibri" w:hAnsi="Calibri" w:cs="Calibri"/>
          <w:b/>
        </w:rPr>
        <w:t>o udzielenie zamówienia w ramach postępowania</w:t>
      </w:r>
      <w:r w:rsidR="00553A3F" w:rsidRPr="004E7A7F">
        <w:rPr>
          <w:rFonts w:ascii="Calibri" w:hAnsi="Calibri" w:cs="Calibri"/>
          <w:b/>
        </w:rPr>
        <w:t xml:space="preserve"> </w:t>
      </w:r>
      <w:r w:rsidR="00FA46F9" w:rsidRPr="004E7A7F">
        <w:rPr>
          <w:rFonts w:ascii="Calibri" w:hAnsi="Calibri" w:cs="Calibri"/>
          <w:b/>
          <w:lang w:val="de-DE"/>
        </w:rPr>
        <w:t>nr</w:t>
      </w:r>
      <w:r w:rsidR="00553A3F" w:rsidRPr="004E7A7F">
        <w:rPr>
          <w:rFonts w:ascii="Calibri" w:hAnsi="Calibri" w:cs="Calibri"/>
          <w:b/>
          <w:lang w:val="de-DE"/>
        </w:rPr>
        <w:t xml:space="preserve"> </w:t>
      </w:r>
      <w:r w:rsidR="00D544F6">
        <w:rPr>
          <w:rFonts w:ascii="Calibri" w:hAnsi="Calibri" w:cs="Calibri"/>
          <w:b/>
          <w:bCs/>
        </w:rPr>
        <w:t>16</w:t>
      </w:r>
      <w:r w:rsidR="00180B78" w:rsidRPr="00180B78">
        <w:rPr>
          <w:rFonts w:ascii="Calibri" w:hAnsi="Calibri" w:cs="Calibri"/>
          <w:b/>
          <w:bCs/>
        </w:rPr>
        <w:t>/24016</w:t>
      </w:r>
      <w:r w:rsidR="009055AB" w:rsidRPr="009055AB">
        <w:rPr>
          <w:rFonts w:ascii="Calibri" w:hAnsi="Calibri" w:cs="Calibri"/>
          <w:b/>
          <w:bCs/>
        </w:rPr>
        <w:t>/KDK/2025</w:t>
      </w:r>
      <w:r w:rsidR="009055AB">
        <w:rPr>
          <w:rFonts w:ascii="Calibri" w:hAnsi="Calibri" w:cs="Calibri"/>
          <w:b/>
          <w:bCs/>
        </w:rPr>
        <w:t xml:space="preserve"> </w:t>
      </w:r>
      <w:r w:rsidR="00FA46F9" w:rsidRPr="004E7A7F">
        <w:rPr>
          <w:rFonts w:ascii="Calibri" w:hAnsi="Calibri" w:cs="Calibri"/>
        </w:rPr>
        <w:t xml:space="preserve">niniejszym oświadczam, </w:t>
      </w:r>
      <w:r w:rsidR="004E7A7F">
        <w:rPr>
          <w:rFonts w:ascii="Calibri" w:hAnsi="Calibri" w:cs="Calibri"/>
        </w:rPr>
        <w:br/>
      </w:r>
      <w:r w:rsidR="00FA46F9" w:rsidRPr="004E7A7F">
        <w:rPr>
          <w:rFonts w:ascii="Calibri" w:hAnsi="Calibri" w:cs="Calibri"/>
        </w:rPr>
        <w:t xml:space="preserve">że </w:t>
      </w:r>
      <w:r w:rsidR="00037484" w:rsidRPr="004E7A7F">
        <w:rPr>
          <w:rFonts w:ascii="Calibri" w:hAnsi="Calibri" w:cs="Calibri"/>
        </w:rPr>
        <w:t xml:space="preserve">Wykonawca </w:t>
      </w:r>
      <w:r w:rsidRPr="004E7A7F">
        <w:rPr>
          <w:rFonts w:ascii="Calibri" w:hAnsi="Calibri" w:cs="Calibri"/>
        </w:rPr>
        <w:t>jest/nie jest*</w:t>
      </w:r>
      <w:r w:rsidR="00FA46F9" w:rsidRPr="004E7A7F">
        <w:rPr>
          <w:rFonts w:ascii="Calibri" w:hAnsi="Calibri" w:cs="Calibri"/>
        </w:rPr>
        <w:t xml:space="preserve"> powiązany </w:t>
      </w:r>
      <w:r w:rsidR="00037484" w:rsidRPr="004E7A7F">
        <w:rPr>
          <w:rFonts w:ascii="Calibri" w:hAnsi="Calibri" w:cs="Calibri"/>
        </w:rPr>
        <w:t>osobowo lub kapitałowo</w:t>
      </w:r>
      <w:r w:rsidR="007B3B95">
        <w:rPr>
          <w:rStyle w:val="Odwoanieprzypisudolnego"/>
          <w:rFonts w:ascii="Calibri" w:hAnsi="Calibri" w:cs="Calibri"/>
        </w:rPr>
        <w:footnoteReference w:id="1"/>
      </w:r>
      <w:r w:rsidR="00037484" w:rsidRPr="004E7A7F">
        <w:rPr>
          <w:rFonts w:ascii="Calibri" w:hAnsi="Calibri" w:cs="Calibri"/>
        </w:rPr>
        <w:t xml:space="preserve"> </w:t>
      </w:r>
      <w:r w:rsidRPr="004E7A7F">
        <w:rPr>
          <w:rFonts w:ascii="Calibri" w:hAnsi="Calibri" w:cs="Calibri"/>
        </w:rPr>
        <w:t>z</w:t>
      </w:r>
      <w:r w:rsidR="00037484" w:rsidRPr="004E7A7F">
        <w:rPr>
          <w:rFonts w:ascii="Calibri" w:hAnsi="Calibri" w:cs="Calibri"/>
        </w:rPr>
        <w:t xml:space="preserve"> Zamawiającym</w:t>
      </w:r>
      <w:r w:rsidR="00FA46F9" w:rsidRPr="004E7A7F">
        <w:rPr>
          <w:rFonts w:ascii="Calibri" w:hAnsi="Calibri" w:cs="Calibri"/>
        </w:rPr>
        <w:t>.</w:t>
      </w:r>
    </w:p>
    <w:p w14:paraId="48CCD69C" w14:textId="77777777" w:rsidR="004E7A7F" w:rsidRDefault="004E7A7F" w:rsidP="006129C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bookmarkStart w:id="1" w:name="_Hlk160128500"/>
    </w:p>
    <w:p w14:paraId="00C735A6" w14:textId="15E23587" w:rsidR="00ED2ED9" w:rsidRPr="004E7A7F" w:rsidRDefault="00ED2ED9" w:rsidP="006129C2">
      <w:pPr>
        <w:pStyle w:val="Tekstprzypisudolnego"/>
        <w:spacing w:line="360" w:lineRule="auto"/>
        <w:ind w:left="0" w:right="-2" w:firstLine="0"/>
        <w:rPr>
          <w:rFonts w:ascii="Calibri" w:hAnsi="Calibri"/>
          <w:sz w:val="24"/>
          <w:szCs w:val="24"/>
        </w:rPr>
      </w:pPr>
      <w:r w:rsidRPr="004E7A7F">
        <w:rPr>
          <w:rFonts w:ascii="Calibri" w:hAnsi="Calibri"/>
          <w:sz w:val="24"/>
          <w:szCs w:val="24"/>
        </w:rPr>
        <w:t>Świadomy/a odpowiedzialności za składanie fałszywych oświadczeń, informuję, iż dane wskazane powyżej są zgodne z prawdą.</w:t>
      </w:r>
    </w:p>
    <w:bookmarkEnd w:id="1"/>
    <w:p w14:paraId="7561D77A" w14:textId="77777777" w:rsidR="00ED2ED9" w:rsidRPr="004E7A7F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</w:rPr>
      </w:pPr>
    </w:p>
    <w:p w14:paraId="459449AC" w14:textId="77777777" w:rsidR="00ED2ED9" w:rsidRDefault="00ED2ED9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7ED9420D" w14:textId="77777777" w:rsidR="00117C5F" w:rsidRDefault="00117C5F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36BBBC8B" w14:textId="77777777" w:rsidR="00F77CC3" w:rsidRPr="00ED2ED9" w:rsidRDefault="00F77CC3" w:rsidP="004E7A7F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color w:val="000000"/>
          <w:kern w:val="20"/>
          <w:sz w:val="22"/>
          <w:szCs w:val="22"/>
        </w:rPr>
      </w:pPr>
    </w:p>
    <w:p w14:paraId="64DB3582" w14:textId="13841397" w:rsidR="004870C4" w:rsidRDefault="004870C4" w:rsidP="004E7A7F">
      <w:pPr>
        <w:ind w:firstLine="709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582950" w14:paraId="5BE47A3B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36A7A04" w14:textId="77777777" w:rsidR="008110A4" w:rsidRPr="00B5075B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B5075B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6D7E429" w14:textId="77777777" w:rsidR="008110A4" w:rsidRPr="00B5075B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58EAB6" w14:textId="77777777" w:rsidR="008110A4" w:rsidRPr="00B5075B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B5075B">
              <w:rPr>
                <w:rFonts w:ascii="Calibri" w:hAnsi="Calibri" w:cs="Calibri"/>
                <w:bCs/>
              </w:rPr>
              <w:t xml:space="preserve">Czytelny podpis </w:t>
            </w:r>
            <w:r w:rsidR="00FA46F9" w:rsidRPr="00B5075B">
              <w:rPr>
                <w:rFonts w:ascii="Calibri" w:hAnsi="Calibri" w:cs="Calibri"/>
                <w:bCs/>
              </w:rPr>
              <w:t>Wykonawcy</w:t>
            </w:r>
          </w:p>
          <w:p w14:paraId="75311E95" w14:textId="77777777" w:rsidR="00EA0346" w:rsidRPr="00B5075B" w:rsidRDefault="00EA0346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B5075B">
              <w:rPr>
                <w:rFonts w:ascii="Calibri" w:hAnsi="Calibri" w:cs="Calibri"/>
                <w:bCs/>
              </w:rPr>
              <w:t>Pieczęć firmowa</w:t>
            </w:r>
            <w:r w:rsidR="00B703F3" w:rsidRPr="00B5075B">
              <w:rPr>
                <w:rFonts w:ascii="Calibri" w:hAnsi="Calibri" w:cs="Calibri"/>
                <w:bCs/>
              </w:rPr>
              <w:t xml:space="preserve"> (jeśli dotyczy)</w:t>
            </w:r>
          </w:p>
          <w:p w14:paraId="786F2B7E" w14:textId="77777777" w:rsidR="008110A4" w:rsidRPr="00B5075B" w:rsidRDefault="008110A4" w:rsidP="004E7A7F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</w:tr>
    </w:tbl>
    <w:p w14:paraId="67321434" w14:textId="77777777" w:rsidR="00792F74" w:rsidRDefault="00792F74" w:rsidP="004E7A7F">
      <w:pPr>
        <w:ind w:left="1065" w:hanging="345"/>
        <w:jc w:val="right"/>
        <w:rPr>
          <w:rFonts w:ascii="Calibri" w:hAnsi="Calibri" w:cs="Calibri"/>
          <w:sz w:val="22"/>
          <w:szCs w:val="22"/>
        </w:rPr>
      </w:pPr>
    </w:p>
    <w:p w14:paraId="6DF6390D" w14:textId="77777777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22"/>
          <w:szCs w:val="22"/>
        </w:rPr>
      </w:pPr>
    </w:p>
    <w:p w14:paraId="4C90453E" w14:textId="573CE550" w:rsidR="00CA5580" w:rsidRPr="00CA5580" w:rsidRDefault="00CA5580" w:rsidP="004E7A7F">
      <w:pPr>
        <w:pStyle w:val="Tekstprzypisudolnego"/>
        <w:ind w:left="0" w:right="-2" w:firstLine="0"/>
        <w:jc w:val="both"/>
        <w:rPr>
          <w:rFonts w:ascii="Calibri" w:hAnsi="Calibri"/>
          <w:sz w:val="18"/>
          <w:szCs w:val="18"/>
        </w:rPr>
      </w:pPr>
      <w:bookmarkStart w:id="2" w:name="_Hlk160128535"/>
      <w:r w:rsidRPr="00CA5580">
        <w:rPr>
          <w:rFonts w:ascii="Calibri" w:hAnsi="Calibri"/>
          <w:sz w:val="18"/>
          <w:szCs w:val="18"/>
        </w:rPr>
        <w:t>* niewłaściwe skreślić</w:t>
      </w:r>
      <w:bookmarkEnd w:id="2"/>
    </w:p>
    <w:sectPr w:rsidR="00CA5580" w:rsidRPr="00CA5580" w:rsidSect="00AD10FB">
      <w:headerReference w:type="default" r:id="rId8"/>
      <w:pgSz w:w="11906" w:h="16838"/>
      <w:pgMar w:top="1843" w:right="1134" w:bottom="851" w:left="1134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13569" w14:textId="77777777" w:rsidR="000B5661" w:rsidRDefault="000B5661">
      <w:r>
        <w:separator/>
      </w:r>
    </w:p>
  </w:endnote>
  <w:endnote w:type="continuationSeparator" w:id="0">
    <w:p w14:paraId="638214EA" w14:textId="77777777" w:rsidR="000B5661" w:rsidRDefault="000B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E08E1" w14:textId="77777777" w:rsidR="000B5661" w:rsidRDefault="000B5661">
      <w:r>
        <w:separator/>
      </w:r>
    </w:p>
  </w:footnote>
  <w:footnote w:type="continuationSeparator" w:id="0">
    <w:p w14:paraId="50C6C9CB" w14:textId="77777777" w:rsidR="000B5661" w:rsidRDefault="000B5661">
      <w:r>
        <w:continuationSeparator/>
      </w:r>
    </w:p>
  </w:footnote>
  <w:footnote w:id="1">
    <w:p w14:paraId="4CF598BD" w14:textId="4127712A" w:rsidR="007B3B95" w:rsidRPr="007B3B95" w:rsidRDefault="007B3B95" w:rsidP="007B3B95">
      <w:pPr>
        <w:pStyle w:val="Tekstprzypisudolnego"/>
        <w:ind w:left="142" w:hanging="142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>lub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przeprowadzeniem procedury wyboru wykonawcy </w:t>
      </w:r>
      <w:r w:rsidR="008F202B">
        <w:rPr>
          <w:rFonts w:asciiTheme="minorHAnsi" w:hAnsiTheme="minorHAnsi" w:cstheme="minorHAnsi"/>
          <w:i/>
          <w:iCs/>
          <w:sz w:val="22"/>
          <w:szCs w:val="22"/>
        </w:rPr>
        <w:t xml:space="preserve">lub mogącymi wpłynąć na wynik postępowania 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a Wykonawcą, polegające na: </w:t>
      </w:r>
    </w:p>
    <w:p w14:paraId="04F16D6B" w14:textId="00A650D7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CFF64C8" w14:textId="22C0106F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, jego zastępcą prawnym lub członkami organów zarządzających lub organów nadzorczych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Wykonawcy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>,</w:t>
      </w:r>
    </w:p>
    <w:p w14:paraId="2CCA2E5D" w14:textId="3D434725" w:rsidR="007B3B95" w:rsidRPr="007B3B95" w:rsidRDefault="007B3B95" w:rsidP="007B3B95">
      <w:pPr>
        <w:pStyle w:val="Tekstprzypisudolnego"/>
        <w:numPr>
          <w:ilvl w:val="0"/>
          <w:numId w:val="15"/>
        </w:numPr>
        <w:ind w:left="426" w:hanging="284"/>
        <w:rPr>
          <w:rFonts w:asciiTheme="minorHAnsi" w:hAnsiTheme="minorHAnsi" w:cstheme="minorHAnsi"/>
          <w:i/>
          <w:iCs/>
          <w:sz w:val="22"/>
          <w:szCs w:val="22"/>
        </w:rPr>
      </w:pP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i/>
          <w:iCs/>
          <w:sz w:val="22"/>
          <w:szCs w:val="22"/>
        </w:rPr>
        <w:t>Wykonawcą</w:t>
      </w:r>
      <w:r w:rsidRPr="007B3B95">
        <w:rPr>
          <w:rFonts w:asciiTheme="minorHAnsi" w:hAnsiTheme="minorHAnsi" w:cstheme="minorHAnsi"/>
          <w:i/>
          <w:iCs/>
          <w:sz w:val="22"/>
          <w:szCs w:val="22"/>
        </w:rPr>
        <w:t xml:space="preserve"> w takim stosunku prawnym lub faktycznym, że istnieje uzasadniona wątpliwość co do bezstronności lub niezależności w związku z postępowaniem o udzielenie zamówienia.</w:t>
      </w:r>
    </w:p>
    <w:p w14:paraId="3814E15A" w14:textId="63617A3A" w:rsidR="007B3B95" w:rsidRDefault="007B3B9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D2785" w14:textId="31353A7D" w:rsidR="00CE5C4A" w:rsidRDefault="001E66BD" w:rsidP="009C0865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B796C" wp14:editId="131B0B12">
          <wp:simplePos x="0" y="0"/>
          <wp:positionH relativeFrom="margin">
            <wp:posOffset>258335</wp:posOffset>
          </wp:positionH>
          <wp:positionV relativeFrom="paragraph">
            <wp:posOffset>-18443</wp:posOffset>
          </wp:positionV>
          <wp:extent cx="5760720" cy="757555"/>
          <wp:effectExtent l="0" t="0" r="0" b="0"/>
          <wp:wrapSquare wrapText="bothSides"/>
          <wp:docPr id="2006896567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A"/>
    <w:multiLevelType w:val="multilevel"/>
    <w:tmpl w:val="CA8CDE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18"/>
        <w:szCs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1CE108CD"/>
    <w:multiLevelType w:val="multilevel"/>
    <w:tmpl w:val="7D6AEB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FF63A4"/>
    <w:multiLevelType w:val="hybridMultilevel"/>
    <w:tmpl w:val="3AB23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E749D2"/>
    <w:multiLevelType w:val="hybridMultilevel"/>
    <w:tmpl w:val="F1C24B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80167AF"/>
    <w:multiLevelType w:val="hybridMultilevel"/>
    <w:tmpl w:val="1DCEB2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F130EF"/>
    <w:multiLevelType w:val="hybridMultilevel"/>
    <w:tmpl w:val="C7EC1C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6C4478"/>
    <w:multiLevelType w:val="hybridMultilevel"/>
    <w:tmpl w:val="3E663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574FB"/>
    <w:multiLevelType w:val="multilevel"/>
    <w:tmpl w:val="A3207E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Arial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7F455FFA"/>
    <w:multiLevelType w:val="hybridMultilevel"/>
    <w:tmpl w:val="C7EC1CC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9690376">
    <w:abstractNumId w:val="0"/>
  </w:num>
  <w:num w:numId="2" w16cid:durableId="865753559">
    <w:abstractNumId w:val="1"/>
  </w:num>
  <w:num w:numId="3" w16cid:durableId="1936092911">
    <w:abstractNumId w:val="2"/>
  </w:num>
  <w:num w:numId="4" w16cid:durableId="1766264993">
    <w:abstractNumId w:val="3"/>
  </w:num>
  <w:num w:numId="5" w16cid:durableId="1061907247">
    <w:abstractNumId w:val="5"/>
  </w:num>
  <w:num w:numId="6" w16cid:durableId="959068447">
    <w:abstractNumId w:val="10"/>
  </w:num>
  <w:num w:numId="7" w16cid:durableId="1692730300">
    <w:abstractNumId w:val="9"/>
  </w:num>
  <w:num w:numId="8" w16cid:durableId="1975602032">
    <w:abstractNumId w:val="6"/>
  </w:num>
  <w:num w:numId="9" w16cid:durableId="17590834">
    <w:abstractNumId w:val="11"/>
  </w:num>
  <w:num w:numId="10" w16cid:durableId="1219590685">
    <w:abstractNumId w:val="13"/>
  </w:num>
  <w:num w:numId="11" w16cid:durableId="852963310">
    <w:abstractNumId w:val="7"/>
  </w:num>
  <w:num w:numId="12" w16cid:durableId="1087111684">
    <w:abstractNumId w:val="4"/>
  </w:num>
  <w:num w:numId="13" w16cid:durableId="1267807315">
    <w:abstractNumId w:val="14"/>
  </w:num>
  <w:num w:numId="14" w16cid:durableId="1348798290">
    <w:abstractNumId w:val="8"/>
  </w:num>
  <w:num w:numId="15" w16cid:durableId="1987276963">
    <w:abstractNumId w:val="12"/>
  </w:num>
  <w:num w:numId="16" w16cid:durableId="94045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264F2"/>
    <w:rsid w:val="00033CD5"/>
    <w:rsid w:val="00037484"/>
    <w:rsid w:val="000450C4"/>
    <w:rsid w:val="000629EB"/>
    <w:rsid w:val="00070400"/>
    <w:rsid w:val="00080874"/>
    <w:rsid w:val="000877B1"/>
    <w:rsid w:val="00093AFC"/>
    <w:rsid w:val="00094465"/>
    <w:rsid w:val="000A112A"/>
    <w:rsid w:val="000B5661"/>
    <w:rsid w:val="000D2967"/>
    <w:rsid w:val="000E2C36"/>
    <w:rsid w:val="000F2B7D"/>
    <w:rsid w:val="00101C1D"/>
    <w:rsid w:val="0010699D"/>
    <w:rsid w:val="00117C5F"/>
    <w:rsid w:val="00120D3C"/>
    <w:rsid w:val="00146CFB"/>
    <w:rsid w:val="001472A0"/>
    <w:rsid w:val="00153EA0"/>
    <w:rsid w:val="001549C2"/>
    <w:rsid w:val="00172B7D"/>
    <w:rsid w:val="0017617D"/>
    <w:rsid w:val="00177D9A"/>
    <w:rsid w:val="00180B78"/>
    <w:rsid w:val="001824F2"/>
    <w:rsid w:val="00186273"/>
    <w:rsid w:val="00197D87"/>
    <w:rsid w:val="001A132C"/>
    <w:rsid w:val="001D163A"/>
    <w:rsid w:val="001D5BF2"/>
    <w:rsid w:val="001E66BD"/>
    <w:rsid w:val="0020331A"/>
    <w:rsid w:val="002270E1"/>
    <w:rsid w:val="00233283"/>
    <w:rsid w:val="00240D86"/>
    <w:rsid w:val="002556C4"/>
    <w:rsid w:val="00272E34"/>
    <w:rsid w:val="00282CA8"/>
    <w:rsid w:val="002917F4"/>
    <w:rsid w:val="002A1BF7"/>
    <w:rsid w:val="002C4890"/>
    <w:rsid w:val="002D150A"/>
    <w:rsid w:val="002E19D9"/>
    <w:rsid w:val="002E2FAF"/>
    <w:rsid w:val="00300176"/>
    <w:rsid w:val="003060E7"/>
    <w:rsid w:val="00321A69"/>
    <w:rsid w:val="00322C30"/>
    <w:rsid w:val="00325140"/>
    <w:rsid w:val="00344BE4"/>
    <w:rsid w:val="00346335"/>
    <w:rsid w:val="0035350E"/>
    <w:rsid w:val="00360273"/>
    <w:rsid w:val="003610B6"/>
    <w:rsid w:val="0036319E"/>
    <w:rsid w:val="003758B6"/>
    <w:rsid w:val="0039235D"/>
    <w:rsid w:val="003B5D9B"/>
    <w:rsid w:val="003D05F8"/>
    <w:rsid w:val="003D5E38"/>
    <w:rsid w:val="003E0A71"/>
    <w:rsid w:val="003E1A63"/>
    <w:rsid w:val="004112B7"/>
    <w:rsid w:val="00425785"/>
    <w:rsid w:val="004418D4"/>
    <w:rsid w:val="00443D9D"/>
    <w:rsid w:val="00462694"/>
    <w:rsid w:val="004870C4"/>
    <w:rsid w:val="00497001"/>
    <w:rsid w:val="0049777E"/>
    <w:rsid w:val="004B2C47"/>
    <w:rsid w:val="004B53D4"/>
    <w:rsid w:val="004C1A8A"/>
    <w:rsid w:val="004C3DEF"/>
    <w:rsid w:val="004E7A7F"/>
    <w:rsid w:val="005057ED"/>
    <w:rsid w:val="005174F5"/>
    <w:rsid w:val="005223F9"/>
    <w:rsid w:val="005320B1"/>
    <w:rsid w:val="005327F0"/>
    <w:rsid w:val="00544BAB"/>
    <w:rsid w:val="00553A3F"/>
    <w:rsid w:val="00555625"/>
    <w:rsid w:val="005645C0"/>
    <w:rsid w:val="00582950"/>
    <w:rsid w:val="005A130E"/>
    <w:rsid w:val="005A6B66"/>
    <w:rsid w:val="005D0F18"/>
    <w:rsid w:val="005E1FC3"/>
    <w:rsid w:val="005F1335"/>
    <w:rsid w:val="005F78CA"/>
    <w:rsid w:val="006129C2"/>
    <w:rsid w:val="00613671"/>
    <w:rsid w:val="006157CF"/>
    <w:rsid w:val="006258FE"/>
    <w:rsid w:val="00636E05"/>
    <w:rsid w:val="00675E73"/>
    <w:rsid w:val="006C5A7B"/>
    <w:rsid w:val="006D1F89"/>
    <w:rsid w:val="006E27EF"/>
    <w:rsid w:val="006E29A1"/>
    <w:rsid w:val="007146A3"/>
    <w:rsid w:val="00753C0B"/>
    <w:rsid w:val="00792F74"/>
    <w:rsid w:val="00795784"/>
    <w:rsid w:val="007B3B95"/>
    <w:rsid w:val="007B40B8"/>
    <w:rsid w:val="007C14B1"/>
    <w:rsid w:val="007C3E37"/>
    <w:rsid w:val="007D79D8"/>
    <w:rsid w:val="007F39DB"/>
    <w:rsid w:val="008110A4"/>
    <w:rsid w:val="0081459E"/>
    <w:rsid w:val="00844266"/>
    <w:rsid w:val="00844519"/>
    <w:rsid w:val="008637C1"/>
    <w:rsid w:val="00864776"/>
    <w:rsid w:val="00867FAB"/>
    <w:rsid w:val="00877CAA"/>
    <w:rsid w:val="00887314"/>
    <w:rsid w:val="008A4770"/>
    <w:rsid w:val="008B562B"/>
    <w:rsid w:val="008C2E25"/>
    <w:rsid w:val="008E539D"/>
    <w:rsid w:val="008E5708"/>
    <w:rsid w:val="008F202B"/>
    <w:rsid w:val="009055AB"/>
    <w:rsid w:val="009179EA"/>
    <w:rsid w:val="00925888"/>
    <w:rsid w:val="00956305"/>
    <w:rsid w:val="0095685D"/>
    <w:rsid w:val="00963E90"/>
    <w:rsid w:val="00967515"/>
    <w:rsid w:val="00975ACB"/>
    <w:rsid w:val="009833A8"/>
    <w:rsid w:val="00992FA2"/>
    <w:rsid w:val="009A56B8"/>
    <w:rsid w:val="009B0394"/>
    <w:rsid w:val="009B1866"/>
    <w:rsid w:val="009B5B1A"/>
    <w:rsid w:val="009C0865"/>
    <w:rsid w:val="009D6B84"/>
    <w:rsid w:val="009E1BD0"/>
    <w:rsid w:val="009E1DC6"/>
    <w:rsid w:val="009F0F78"/>
    <w:rsid w:val="00A061EB"/>
    <w:rsid w:val="00A11D15"/>
    <w:rsid w:val="00A532FE"/>
    <w:rsid w:val="00A72A86"/>
    <w:rsid w:val="00A87B41"/>
    <w:rsid w:val="00A93987"/>
    <w:rsid w:val="00A97123"/>
    <w:rsid w:val="00AB75A3"/>
    <w:rsid w:val="00AD10FB"/>
    <w:rsid w:val="00AF3247"/>
    <w:rsid w:val="00B02224"/>
    <w:rsid w:val="00B028B5"/>
    <w:rsid w:val="00B065F4"/>
    <w:rsid w:val="00B14140"/>
    <w:rsid w:val="00B15114"/>
    <w:rsid w:val="00B27D85"/>
    <w:rsid w:val="00B305C1"/>
    <w:rsid w:val="00B35B02"/>
    <w:rsid w:val="00B47A95"/>
    <w:rsid w:val="00B5075B"/>
    <w:rsid w:val="00B51368"/>
    <w:rsid w:val="00B66B69"/>
    <w:rsid w:val="00B703F3"/>
    <w:rsid w:val="00B71351"/>
    <w:rsid w:val="00B7359C"/>
    <w:rsid w:val="00B751E3"/>
    <w:rsid w:val="00B813DB"/>
    <w:rsid w:val="00B870C2"/>
    <w:rsid w:val="00BA1650"/>
    <w:rsid w:val="00BB1F8B"/>
    <w:rsid w:val="00BC3EB5"/>
    <w:rsid w:val="00BE4F27"/>
    <w:rsid w:val="00BF3873"/>
    <w:rsid w:val="00C11BD5"/>
    <w:rsid w:val="00C21BD6"/>
    <w:rsid w:val="00C23233"/>
    <w:rsid w:val="00C336A1"/>
    <w:rsid w:val="00C51194"/>
    <w:rsid w:val="00C56BF3"/>
    <w:rsid w:val="00C65FE8"/>
    <w:rsid w:val="00C737B0"/>
    <w:rsid w:val="00C77DDA"/>
    <w:rsid w:val="00C83F15"/>
    <w:rsid w:val="00CA12DC"/>
    <w:rsid w:val="00CA5580"/>
    <w:rsid w:val="00CB1A7F"/>
    <w:rsid w:val="00CB5C5B"/>
    <w:rsid w:val="00CC0F0D"/>
    <w:rsid w:val="00CE5C4A"/>
    <w:rsid w:val="00CF0E8F"/>
    <w:rsid w:val="00CF2DC0"/>
    <w:rsid w:val="00CF6095"/>
    <w:rsid w:val="00CF713B"/>
    <w:rsid w:val="00D01437"/>
    <w:rsid w:val="00D10F18"/>
    <w:rsid w:val="00D220F4"/>
    <w:rsid w:val="00D27067"/>
    <w:rsid w:val="00D544F6"/>
    <w:rsid w:val="00D65050"/>
    <w:rsid w:val="00D810A6"/>
    <w:rsid w:val="00D9726D"/>
    <w:rsid w:val="00DA751E"/>
    <w:rsid w:val="00DB4172"/>
    <w:rsid w:val="00DB604A"/>
    <w:rsid w:val="00DC0424"/>
    <w:rsid w:val="00DC6872"/>
    <w:rsid w:val="00DD018A"/>
    <w:rsid w:val="00DF4A99"/>
    <w:rsid w:val="00E205FD"/>
    <w:rsid w:val="00E32ED9"/>
    <w:rsid w:val="00E51772"/>
    <w:rsid w:val="00E96479"/>
    <w:rsid w:val="00EA0346"/>
    <w:rsid w:val="00EC09F5"/>
    <w:rsid w:val="00EC245D"/>
    <w:rsid w:val="00ED2ED9"/>
    <w:rsid w:val="00EE68F0"/>
    <w:rsid w:val="00F34987"/>
    <w:rsid w:val="00F36825"/>
    <w:rsid w:val="00F456D7"/>
    <w:rsid w:val="00F7027D"/>
    <w:rsid w:val="00F77CC3"/>
    <w:rsid w:val="00F8590F"/>
    <w:rsid w:val="00F87DAC"/>
    <w:rsid w:val="00FA46F9"/>
    <w:rsid w:val="00FF65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oNotEmbedSmartTags/>
  <w:decimalSymbol w:val=","/>
  <w:listSeparator w:val=";"/>
  <w14:docId w14:val="2BEC8A3D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2224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B02224"/>
    <w:rPr>
      <w:b/>
    </w:rPr>
  </w:style>
  <w:style w:type="character" w:customStyle="1" w:styleId="Znakinumeracji">
    <w:name w:val="Znaki numeracji"/>
    <w:rsid w:val="00B02224"/>
  </w:style>
  <w:style w:type="character" w:customStyle="1" w:styleId="Symbolewypunktowania">
    <w:name w:val="Symbole wypunktowania"/>
    <w:rsid w:val="00B02224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B02224"/>
  </w:style>
  <w:style w:type="character" w:styleId="Odwoanieprzypisudolnego">
    <w:name w:val="footnote reference"/>
    <w:uiPriority w:val="99"/>
    <w:rsid w:val="00B02224"/>
    <w:rPr>
      <w:vertAlign w:val="superscript"/>
    </w:rPr>
  </w:style>
  <w:style w:type="character" w:styleId="Odwoanieprzypisukocowego">
    <w:name w:val="endnote reference"/>
    <w:rsid w:val="00B02224"/>
    <w:rPr>
      <w:vertAlign w:val="superscript"/>
    </w:rPr>
  </w:style>
  <w:style w:type="character" w:customStyle="1" w:styleId="Znakiprzypiswkocowych">
    <w:name w:val="Znaki przypisów końcowych"/>
    <w:rsid w:val="00B02224"/>
  </w:style>
  <w:style w:type="paragraph" w:customStyle="1" w:styleId="Nagwek1">
    <w:name w:val="Nagłówek1"/>
    <w:basedOn w:val="Normalny"/>
    <w:next w:val="Tekstpodstawowy"/>
    <w:rsid w:val="00B0222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B02224"/>
    <w:pPr>
      <w:spacing w:after="120"/>
    </w:pPr>
  </w:style>
  <w:style w:type="paragraph" w:styleId="Lista">
    <w:name w:val="List"/>
    <w:basedOn w:val="Tekstpodstawowy"/>
    <w:rsid w:val="00B02224"/>
  </w:style>
  <w:style w:type="paragraph" w:customStyle="1" w:styleId="Podpis1">
    <w:name w:val="Podpis1"/>
    <w:basedOn w:val="Normalny"/>
    <w:rsid w:val="00B0222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B02224"/>
    <w:pPr>
      <w:suppressLineNumbers/>
    </w:pPr>
  </w:style>
  <w:style w:type="paragraph" w:styleId="Akapitzlist">
    <w:name w:val="List Paragraph"/>
    <w:basedOn w:val="Normalny"/>
    <w:uiPriority w:val="34"/>
    <w:qFormat/>
    <w:rsid w:val="00B02224"/>
    <w:pPr>
      <w:ind w:left="720"/>
    </w:pPr>
  </w:style>
  <w:style w:type="paragraph" w:customStyle="1" w:styleId="Zawartotabeli">
    <w:name w:val="Zawartość tabeli"/>
    <w:basedOn w:val="Normalny"/>
    <w:rsid w:val="00B02224"/>
    <w:pPr>
      <w:suppressLineNumbers/>
    </w:pPr>
  </w:style>
  <w:style w:type="paragraph" w:customStyle="1" w:styleId="Nagwektabeli">
    <w:name w:val="Nagłówek tabeli"/>
    <w:basedOn w:val="Zawartotabeli"/>
    <w:rsid w:val="00B02224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rsid w:val="00B02224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">
    <w:name w:val="Tekst przypisu dolnego Znak"/>
    <w:link w:val="Tekstprzypisudolnego"/>
    <w:rsid w:val="004870C4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1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E413-1A9A-4AC1-98C6-D8A89E7C6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anna.cieslak</dc:creator>
  <cp:lastModifiedBy>Anna Cieślak</cp:lastModifiedBy>
  <cp:revision>77</cp:revision>
  <cp:lastPrinted>2014-01-15T08:37:00Z</cp:lastPrinted>
  <dcterms:created xsi:type="dcterms:W3CDTF">2018-02-11T13:13:00Z</dcterms:created>
  <dcterms:modified xsi:type="dcterms:W3CDTF">2025-12-04T09:27:00Z</dcterms:modified>
</cp:coreProperties>
</file>